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22AD81E" w14:textId="77777777" w:rsidR="006A468A" w:rsidRDefault="006A468A" w:rsidP="006A468A">
      <w:pPr>
        <w:pStyle w:val="Nadpis1"/>
        <w:tabs>
          <w:tab w:val="left" w:pos="0"/>
        </w:tabs>
        <w:jc w:val="left"/>
      </w:pPr>
    </w:p>
    <w:p w14:paraId="5137D726" w14:textId="710183D1" w:rsidR="00863F2B" w:rsidRPr="00F3307C" w:rsidRDefault="006A468A" w:rsidP="006A468A">
      <w:pPr>
        <w:pStyle w:val="Nadpis1"/>
        <w:tabs>
          <w:tab w:val="left" w:pos="0"/>
        </w:tabs>
        <w:jc w:val="left"/>
      </w:pPr>
      <w:r w:rsidRPr="006A468A">
        <w:t>Odůvodnění navýšení nákladů na opravu škod způsobených povodní</w:t>
      </w:r>
    </w:p>
    <w:p w14:paraId="3E031B4B" w14:textId="77777777" w:rsidR="00836BF0" w:rsidRDefault="00836BF0" w:rsidP="00B369A1">
      <w:pPr>
        <w:spacing w:line="360" w:lineRule="auto"/>
        <w:jc w:val="both"/>
        <w:rPr>
          <w:rFonts w:ascii="Arial" w:hAnsi="Arial"/>
          <w:sz w:val="24"/>
        </w:rPr>
      </w:pPr>
    </w:p>
    <w:p w14:paraId="3F1ADFF6" w14:textId="77777777" w:rsidR="006A468A" w:rsidRDefault="006A468A" w:rsidP="006A468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Navýšení nákladů na opravu objektů oproti částce uvedené v „protokolu </w:t>
      </w:r>
      <w:r w:rsidRPr="003148EE">
        <w:rPr>
          <w:rFonts w:ascii="Arial" w:hAnsi="Arial" w:cs="Arial"/>
          <w:sz w:val="24"/>
          <w:szCs w:val="24"/>
        </w:rPr>
        <w:t>z místního šetření o zjištění rozsahu povodňových škod způsobených povodní ze dne 14. – 15.9.2024</w:t>
      </w:r>
      <w:r>
        <w:rPr>
          <w:rFonts w:ascii="Arial" w:hAnsi="Arial" w:cs="Arial"/>
          <w:sz w:val="24"/>
          <w:szCs w:val="24"/>
        </w:rPr>
        <w:t xml:space="preserve">“ je dáno skutečností, že podrobné zaměření poškozených objektů pro potřeby zpracování projektové dokumentace bylo provedeno při minimálním vodním stavu v korytě. Tento stav umožnil projektantovi přístup ke všem poškozeným konstrukcím objektů, včetně těch přístupných pouze z koryta a provedení podrobného stavebního průzkumu objektů. </w:t>
      </w:r>
    </w:p>
    <w:p w14:paraId="050EC227" w14:textId="77777777" w:rsidR="006A468A" w:rsidRDefault="006A468A" w:rsidP="006A468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23B0738" w14:textId="77777777" w:rsidR="006A468A" w:rsidRDefault="006A468A" w:rsidP="006A468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základě tohoto průzkumu byl zjištěn skutečný rozsah poškození konstrukcí, jak nad, tak i pod vodní hladinou a následně navržen způsob a rozsah jejich opravy.</w:t>
      </w:r>
    </w:p>
    <w:p w14:paraId="4D90B9E6" w14:textId="77777777" w:rsidR="006A468A" w:rsidRDefault="006A468A" w:rsidP="006A468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99420F8" w14:textId="44387C21" w:rsidR="00B369A1" w:rsidRDefault="006A468A" w:rsidP="006A468A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 w:cs="Arial"/>
          <w:sz w:val="24"/>
          <w:szCs w:val="24"/>
        </w:rPr>
        <w:t xml:space="preserve">V době zpracování </w:t>
      </w:r>
      <w:bookmarkStart w:id="0" w:name="_GoBack"/>
      <w:r>
        <w:rPr>
          <w:rFonts w:ascii="Arial" w:hAnsi="Arial" w:cs="Arial"/>
          <w:sz w:val="24"/>
          <w:szCs w:val="24"/>
        </w:rPr>
        <w:t>původního protokolu byly průtoky v korytě natolik vysoké, že neumožňovaly přímý přístup k poškozeným konstrukcím. Náklady uvedené v protokolu byly stanoveny pouze odborným odhadem na základě rozsahu poškozených konstrukcí viditelných z břehů koryta vodního toku.</w:t>
      </w:r>
      <w:bookmarkEnd w:id="0"/>
    </w:p>
    <w:p w14:paraId="66B3885E" w14:textId="77777777" w:rsidR="00B369A1" w:rsidRDefault="00B369A1">
      <w:pPr>
        <w:spacing w:line="360" w:lineRule="auto"/>
        <w:jc w:val="center"/>
        <w:rPr>
          <w:rFonts w:ascii="Arial" w:hAnsi="Arial"/>
          <w:sz w:val="24"/>
        </w:rPr>
      </w:pPr>
    </w:p>
    <w:p w14:paraId="1B09C89E" w14:textId="77777777" w:rsidR="00B369A1" w:rsidRPr="00F3307C" w:rsidRDefault="00B369A1">
      <w:pPr>
        <w:spacing w:line="360" w:lineRule="auto"/>
        <w:jc w:val="center"/>
        <w:rPr>
          <w:rFonts w:ascii="Arial" w:hAnsi="Arial"/>
          <w:sz w:val="24"/>
        </w:rPr>
      </w:pPr>
    </w:p>
    <w:p w14:paraId="576FD474" w14:textId="1C12BC1B" w:rsidR="00841D24" w:rsidRPr="008B1296" w:rsidRDefault="00841D24" w:rsidP="00841D24">
      <w:pPr>
        <w:pStyle w:val="Nadpis2"/>
        <w:tabs>
          <w:tab w:val="clear" w:pos="0"/>
        </w:tabs>
      </w:pPr>
      <w:r w:rsidRPr="008B1296">
        <w:t xml:space="preserve">Břeclav </w:t>
      </w:r>
      <w:r w:rsidR="00D07EAC">
        <w:t>04. 2025</w:t>
      </w:r>
      <w:r w:rsidR="00993BD0">
        <w:tab/>
      </w:r>
      <w:r w:rsidRPr="008B1296">
        <w:tab/>
      </w:r>
      <w:r w:rsidRPr="008B1296">
        <w:tab/>
      </w:r>
      <w:r w:rsidRPr="008B1296">
        <w:tab/>
      </w:r>
      <w:r w:rsidRPr="008B1296">
        <w:tab/>
      </w:r>
      <w:r w:rsidRPr="008B1296">
        <w:tab/>
      </w:r>
      <w:r w:rsidRPr="008B1296">
        <w:tab/>
      </w:r>
      <w:r w:rsidRPr="008B1296">
        <w:tab/>
        <w:t xml:space="preserve"> Ing. Jan </w:t>
      </w:r>
      <w:proofErr w:type="spellStart"/>
      <w:r w:rsidRPr="008B1296">
        <w:t>Varadínek</w:t>
      </w:r>
      <w:proofErr w:type="spellEnd"/>
    </w:p>
    <w:p w14:paraId="78363809" w14:textId="77777777" w:rsidR="00863F2B" w:rsidRPr="008B1296" w:rsidRDefault="00863F2B" w:rsidP="00841D24">
      <w:pPr>
        <w:spacing w:line="360" w:lineRule="auto"/>
        <w:jc w:val="both"/>
      </w:pPr>
    </w:p>
    <w:sectPr w:rsidR="00863F2B" w:rsidRPr="008B1296" w:rsidSect="00EA238C">
      <w:headerReference w:type="default" r:id="rId7"/>
      <w:footerReference w:type="default" r:id="rId8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46ED77" w14:textId="77777777" w:rsidR="004E32E7" w:rsidRDefault="004E32E7">
      <w:r>
        <w:separator/>
      </w:r>
    </w:p>
  </w:endnote>
  <w:endnote w:type="continuationSeparator" w:id="0">
    <w:p w14:paraId="4C821B9A" w14:textId="77777777" w:rsidR="004E32E7" w:rsidRDefault="004E3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Yu Gothic"/>
    <w:charset w:val="80"/>
    <w:family w:val="auto"/>
    <w:pitch w:val="default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403A04" w14:textId="77777777"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12C82C53" wp14:editId="245918E3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1C7837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1C7837">
      <w:rPr>
        <w:rStyle w:val="slostrnky"/>
      </w:rPr>
      <w:fldChar w:fldCharType="separate"/>
    </w:r>
    <w:r w:rsidR="005A5F93">
      <w:rPr>
        <w:rStyle w:val="slostrnky"/>
        <w:noProof/>
      </w:rPr>
      <w:t>2</w:t>
    </w:r>
    <w:r w:rsidR="001C7837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2BB419" w14:textId="77777777" w:rsidR="004E32E7" w:rsidRDefault="004E32E7">
      <w:r>
        <w:separator/>
      </w:r>
    </w:p>
  </w:footnote>
  <w:footnote w:type="continuationSeparator" w:id="0">
    <w:p w14:paraId="6F46CF10" w14:textId="77777777" w:rsidR="004E32E7" w:rsidRDefault="004E32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9EEFD7" w14:textId="352D9097"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FE104E">
      <w:rPr>
        <w:i/>
      </w:rPr>
      <w:t>provádění stavby</w:t>
    </w:r>
    <w:r w:rsidR="002D6994">
      <w:rPr>
        <w:i/>
      </w:rPr>
      <w:tab/>
    </w:r>
    <w:r>
      <w:rPr>
        <w:i/>
      </w:rPr>
      <w:t xml:space="preserve">   </w:t>
    </w:r>
    <w:r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FE104E">
      <w:rPr>
        <w:i/>
      </w:rPr>
      <w:t xml:space="preserve">         duben 2025</w:t>
    </w:r>
  </w:p>
  <w:p w14:paraId="5863EF22" w14:textId="3333C1BD" w:rsidR="00863F2B" w:rsidRPr="005E2FF3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i/>
      </w:rPr>
    </w:pPr>
    <w:r>
      <w:rPr>
        <w:i/>
      </w:rPr>
      <w:tab/>
    </w:r>
    <w:bookmarkStart w:id="1" w:name="_Hlk192007289"/>
    <w:r w:rsidR="00420329">
      <w:rPr>
        <w:rFonts w:ascii="Arial" w:hAnsi="Arial" w:cs="Arial"/>
      </w:rPr>
      <w:t xml:space="preserve">Rusava, </w:t>
    </w:r>
    <w:proofErr w:type="spellStart"/>
    <w:r w:rsidR="00420329">
      <w:rPr>
        <w:rFonts w:ascii="Arial" w:hAnsi="Arial" w:cs="Arial"/>
      </w:rPr>
      <w:t>Upr</w:t>
    </w:r>
    <w:proofErr w:type="spellEnd"/>
    <w:r w:rsidR="00420329">
      <w:rPr>
        <w:rFonts w:ascii="Arial" w:hAnsi="Arial" w:cs="Arial"/>
      </w:rPr>
      <w:t>. Holešov Dobrotice, km 16,340-18,163 – oprava jezu a stupňů, odstranění nánosů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4AA"/>
    <w:rsid w:val="0000731E"/>
    <w:rsid w:val="00013507"/>
    <w:rsid w:val="000243E6"/>
    <w:rsid w:val="00037576"/>
    <w:rsid w:val="00060386"/>
    <w:rsid w:val="00060DB0"/>
    <w:rsid w:val="000A387A"/>
    <w:rsid w:val="000A5034"/>
    <w:rsid w:val="000B02F8"/>
    <w:rsid w:val="000B1A80"/>
    <w:rsid w:val="000B737F"/>
    <w:rsid w:val="000D30A3"/>
    <w:rsid w:val="000D45A7"/>
    <w:rsid w:val="000E3362"/>
    <w:rsid w:val="000E3E5A"/>
    <w:rsid w:val="000E3F1A"/>
    <w:rsid w:val="000F1EE4"/>
    <w:rsid w:val="000F4CD7"/>
    <w:rsid w:val="001269D0"/>
    <w:rsid w:val="00137F5A"/>
    <w:rsid w:val="0014363A"/>
    <w:rsid w:val="00165F5A"/>
    <w:rsid w:val="001667B5"/>
    <w:rsid w:val="001B148A"/>
    <w:rsid w:val="001C72D7"/>
    <w:rsid w:val="001C7837"/>
    <w:rsid w:val="001E6C8E"/>
    <w:rsid w:val="001F2184"/>
    <w:rsid w:val="00215DDD"/>
    <w:rsid w:val="002207AB"/>
    <w:rsid w:val="002270BE"/>
    <w:rsid w:val="00236215"/>
    <w:rsid w:val="00255DD4"/>
    <w:rsid w:val="002756FF"/>
    <w:rsid w:val="00281EF3"/>
    <w:rsid w:val="0028296D"/>
    <w:rsid w:val="00293850"/>
    <w:rsid w:val="002B245D"/>
    <w:rsid w:val="002B355F"/>
    <w:rsid w:val="002C160F"/>
    <w:rsid w:val="002D0ACA"/>
    <w:rsid w:val="002D6994"/>
    <w:rsid w:val="002E04A5"/>
    <w:rsid w:val="002E5CDB"/>
    <w:rsid w:val="002F797D"/>
    <w:rsid w:val="00307FEC"/>
    <w:rsid w:val="00323035"/>
    <w:rsid w:val="00323BA9"/>
    <w:rsid w:val="00333315"/>
    <w:rsid w:val="003421ED"/>
    <w:rsid w:val="0036533A"/>
    <w:rsid w:val="00366AC0"/>
    <w:rsid w:val="0038232C"/>
    <w:rsid w:val="00392609"/>
    <w:rsid w:val="00393383"/>
    <w:rsid w:val="003936F9"/>
    <w:rsid w:val="003A2D27"/>
    <w:rsid w:val="003E2230"/>
    <w:rsid w:val="003F0736"/>
    <w:rsid w:val="00404713"/>
    <w:rsid w:val="00404F6B"/>
    <w:rsid w:val="00413108"/>
    <w:rsid w:val="00417117"/>
    <w:rsid w:val="00420329"/>
    <w:rsid w:val="0042354C"/>
    <w:rsid w:val="00426FAA"/>
    <w:rsid w:val="0042798C"/>
    <w:rsid w:val="0043355F"/>
    <w:rsid w:val="004362ED"/>
    <w:rsid w:val="004362F1"/>
    <w:rsid w:val="004416D7"/>
    <w:rsid w:val="00453916"/>
    <w:rsid w:val="00453E4A"/>
    <w:rsid w:val="00461FA0"/>
    <w:rsid w:val="0047275F"/>
    <w:rsid w:val="00476EB7"/>
    <w:rsid w:val="0049209F"/>
    <w:rsid w:val="004A069A"/>
    <w:rsid w:val="004A28FB"/>
    <w:rsid w:val="004B2E8D"/>
    <w:rsid w:val="004C0CB4"/>
    <w:rsid w:val="004C1222"/>
    <w:rsid w:val="004D6A62"/>
    <w:rsid w:val="004E126C"/>
    <w:rsid w:val="004E32E7"/>
    <w:rsid w:val="004E4116"/>
    <w:rsid w:val="004F13D9"/>
    <w:rsid w:val="004F2E42"/>
    <w:rsid w:val="004F7A98"/>
    <w:rsid w:val="00512EDE"/>
    <w:rsid w:val="00514859"/>
    <w:rsid w:val="0053335D"/>
    <w:rsid w:val="0053621E"/>
    <w:rsid w:val="00537DC3"/>
    <w:rsid w:val="0054293D"/>
    <w:rsid w:val="00544C58"/>
    <w:rsid w:val="005527F3"/>
    <w:rsid w:val="00590816"/>
    <w:rsid w:val="0059413E"/>
    <w:rsid w:val="005A4E68"/>
    <w:rsid w:val="005A5F93"/>
    <w:rsid w:val="005B20E0"/>
    <w:rsid w:val="005B39CB"/>
    <w:rsid w:val="005B40DB"/>
    <w:rsid w:val="005E2FF3"/>
    <w:rsid w:val="005E61D1"/>
    <w:rsid w:val="005F55AF"/>
    <w:rsid w:val="00610391"/>
    <w:rsid w:val="006236F3"/>
    <w:rsid w:val="00630145"/>
    <w:rsid w:val="006316F6"/>
    <w:rsid w:val="00632399"/>
    <w:rsid w:val="00637531"/>
    <w:rsid w:val="0063758B"/>
    <w:rsid w:val="00641E08"/>
    <w:rsid w:val="006424AA"/>
    <w:rsid w:val="006569E7"/>
    <w:rsid w:val="00681259"/>
    <w:rsid w:val="006A1C29"/>
    <w:rsid w:val="006A468A"/>
    <w:rsid w:val="006D4DB8"/>
    <w:rsid w:val="006F10AE"/>
    <w:rsid w:val="006F2388"/>
    <w:rsid w:val="006F3E7D"/>
    <w:rsid w:val="00714B36"/>
    <w:rsid w:val="0072097A"/>
    <w:rsid w:val="00722725"/>
    <w:rsid w:val="007247B4"/>
    <w:rsid w:val="007328DE"/>
    <w:rsid w:val="00735490"/>
    <w:rsid w:val="00752CC2"/>
    <w:rsid w:val="00752E33"/>
    <w:rsid w:val="00757A2F"/>
    <w:rsid w:val="00762F69"/>
    <w:rsid w:val="00767455"/>
    <w:rsid w:val="00772D5D"/>
    <w:rsid w:val="00777786"/>
    <w:rsid w:val="007828BF"/>
    <w:rsid w:val="0079109E"/>
    <w:rsid w:val="00795AD5"/>
    <w:rsid w:val="00796069"/>
    <w:rsid w:val="007A3910"/>
    <w:rsid w:val="007A4E03"/>
    <w:rsid w:val="007B33FF"/>
    <w:rsid w:val="007B6E76"/>
    <w:rsid w:val="007D6BDD"/>
    <w:rsid w:val="007E3DDB"/>
    <w:rsid w:val="007F01BF"/>
    <w:rsid w:val="00817FF4"/>
    <w:rsid w:val="008327AC"/>
    <w:rsid w:val="00836BF0"/>
    <w:rsid w:val="00841D24"/>
    <w:rsid w:val="00841F95"/>
    <w:rsid w:val="00863F2B"/>
    <w:rsid w:val="008B1296"/>
    <w:rsid w:val="008B5149"/>
    <w:rsid w:val="008B74B6"/>
    <w:rsid w:val="008D176D"/>
    <w:rsid w:val="008F4CF7"/>
    <w:rsid w:val="00904C99"/>
    <w:rsid w:val="00904D70"/>
    <w:rsid w:val="00916817"/>
    <w:rsid w:val="00921191"/>
    <w:rsid w:val="00942720"/>
    <w:rsid w:val="00950B1B"/>
    <w:rsid w:val="009808E1"/>
    <w:rsid w:val="009824D7"/>
    <w:rsid w:val="00986A52"/>
    <w:rsid w:val="00992928"/>
    <w:rsid w:val="00993BD0"/>
    <w:rsid w:val="00997657"/>
    <w:rsid w:val="009A2D00"/>
    <w:rsid w:val="009A4CD0"/>
    <w:rsid w:val="009A7733"/>
    <w:rsid w:val="009B1E80"/>
    <w:rsid w:val="009B4449"/>
    <w:rsid w:val="009C729B"/>
    <w:rsid w:val="009E7962"/>
    <w:rsid w:val="009F5666"/>
    <w:rsid w:val="00A10AA6"/>
    <w:rsid w:val="00A160BD"/>
    <w:rsid w:val="00A2047A"/>
    <w:rsid w:val="00A320EC"/>
    <w:rsid w:val="00A43717"/>
    <w:rsid w:val="00A50423"/>
    <w:rsid w:val="00A54997"/>
    <w:rsid w:val="00A63598"/>
    <w:rsid w:val="00A663E2"/>
    <w:rsid w:val="00A76471"/>
    <w:rsid w:val="00A76B0B"/>
    <w:rsid w:val="00A82BB1"/>
    <w:rsid w:val="00A85176"/>
    <w:rsid w:val="00AB3754"/>
    <w:rsid w:val="00AC61D7"/>
    <w:rsid w:val="00AC705E"/>
    <w:rsid w:val="00AD11AF"/>
    <w:rsid w:val="00AD6522"/>
    <w:rsid w:val="00B13ADA"/>
    <w:rsid w:val="00B369A1"/>
    <w:rsid w:val="00B424A6"/>
    <w:rsid w:val="00B570FB"/>
    <w:rsid w:val="00B60F84"/>
    <w:rsid w:val="00B82B4B"/>
    <w:rsid w:val="00B93749"/>
    <w:rsid w:val="00BB11A9"/>
    <w:rsid w:val="00BB57E8"/>
    <w:rsid w:val="00BE7325"/>
    <w:rsid w:val="00BF6CC9"/>
    <w:rsid w:val="00C028C5"/>
    <w:rsid w:val="00C03DD6"/>
    <w:rsid w:val="00C20B45"/>
    <w:rsid w:val="00C25A25"/>
    <w:rsid w:val="00C40E7C"/>
    <w:rsid w:val="00C47A2B"/>
    <w:rsid w:val="00C53B37"/>
    <w:rsid w:val="00C5440D"/>
    <w:rsid w:val="00C6427F"/>
    <w:rsid w:val="00C75190"/>
    <w:rsid w:val="00C75788"/>
    <w:rsid w:val="00C90161"/>
    <w:rsid w:val="00CB0A10"/>
    <w:rsid w:val="00CB6134"/>
    <w:rsid w:val="00CB69D6"/>
    <w:rsid w:val="00CB73C4"/>
    <w:rsid w:val="00CD5A6F"/>
    <w:rsid w:val="00CE7F68"/>
    <w:rsid w:val="00CF4084"/>
    <w:rsid w:val="00CF65C5"/>
    <w:rsid w:val="00D05E86"/>
    <w:rsid w:val="00D07EAC"/>
    <w:rsid w:val="00D120ED"/>
    <w:rsid w:val="00D13A98"/>
    <w:rsid w:val="00D25B8F"/>
    <w:rsid w:val="00D34652"/>
    <w:rsid w:val="00D508E9"/>
    <w:rsid w:val="00D51AE6"/>
    <w:rsid w:val="00D569EF"/>
    <w:rsid w:val="00D57E70"/>
    <w:rsid w:val="00D61C81"/>
    <w:rsid w:val="00D67FAE"/>
    <w:rsid w:val="00D84DD5"/>
    <w:rsid w:val="00D85389"/>
    <w:rsid w:val="00D93020"/>
    <w:rsid w:val="00D96EC8"/>
    <w:rsid w:val="00DB7D5A"/>
    <w:rsid w:val="00DD36BE"/>
    <w:rsid w:val="00DE5794"/>
    <w:rsid w:val="00DF6A48"/>
    <w:rsid w:val="00E059AC"/>
    <w:rsid w:val="00E11AAD"/>
    <w:rsid w:val="00E20655"/>
    <w:rsid w:val="00E22866"/>
    <w:rsid w:val="00E37B9D"/>
    <w:rsid w:val="00E51D50"/>
    <w:rsid w:val="00E56F57"/>
    <w:rsid w:val="00E631C1"/>
    <w:rsid w:val="00E71C57"/>
    <w:rsid w:val="00E7400C"/>
    <w:rsid w:val="00E905D9"/>
    <w:rsid w:val="00EA1204"/>
    <w:rsid w:val="00EA238C"/>
    <w:rsid w:val="00EC517C"/>
    <w:rsid w:val="00EC598D"/>
    <w:rsid w:val="00ED7F12"/>
    <w:rsid w:val="00F067F6"/>
    <w:rsid w:val="00F23A24"/>
    <w:rsid w:val="00F2548D"/>
    <w:rsid w:val="00F3307C"/>
    <w:rsid w:val="00F3540A"/>
    <w:rsid w:val="00F5416A"/>
    <w:rsid w:val="00F6284E"/>
    <w:rsid w:val="00F71FBF"/>
    <w:rsid w:val="00F81211"/>
    <w:rsid w:val="00F85ED5"/>
    <w:rsid w:val="00FD22A4"/>
    <w:rsid w:val="00FD36C7"/>
    <w:rsid w:val="00FE104E"/>
    <w:rsid w:val="00FF0244"/>
    <w:rsid w:val="00FF53D8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860520"/>
  <w15:docId w15:val="{78927DF5-538D-41CE-A1F8-2FD4534A8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95AD5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95AD5"/>
    <w:rPr>
      <w:sz w:val="16"/>
      <w:szCs w:val="16"/>
      <w:lang w:eastAsia="ar-SA"/>
    </w:rPr>
  </w:style>
  <w:style w:type="paragraph" w:customStyle="1" w:styleId="l5">
    <w:name w:val="l5"/>
    <w:basedOn w:val="Normln"/>
    <w:rsid w:val="00AD6522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6A46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1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1057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Bartoňová Renáta</cp:lastModifiedBy>
  <cp:revision>8</cp:revision>
  <cp:lastPrinted>2025-03-04T16:42:00Z</cp:lastPrinted>
  <dcterms:created xsi:type="dcterms:W3CDTF">2025-07-10T08:41:00Z</dcterms:created>
  <dcterms:modified xsi:type="dcterms:W3CDTF">2025-07-14T08:04:00Z</dcterms:modified>
</cp:coreProperties>
</file>